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43BD4448"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FF083D">
        <w:rPr>
          <w:rFonts w:ascii="Arial" w:hAnsi="Arial" w:cs="Arial"/>
          <w:b/>
          <w:bCs/>
          <w:sz w:val="20"/>
        </w:rPr>
        <w:t xml:space="preserve">Veletržní 19 v Brně – nátěr vnitřních </w:t>
      </w:r>
      <w:r w:rsidR="00F271E3">
        <w:rPr>
          <w:rFonts w:ascii="Arial" w:hAnsi="Arial" w:cs="Arial"/>
          <w:b/>
          <w:bCs/>
          <w:sz w:val="20"/>
        </w:rPr>
        <w:t xml:space="preserve">oken </w:t>
      </w:r>
      <w:r w:rsidR="00FF083D">
        <w:rPr>
          <w:rFonts w:ascii="Arial" w:hAnsi="Arial" w:cs="Arial"/>
          <w:b/>
          <w:bCs/>
          <w:sz w:val="20"/>
        </w:rPr>
        <w:t>a dveří</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w:t>
      </w:r>
      <w:r w:rsidR="00FF083D">
        <w:rPr>
          <w:rFonts w:ascii="Arial" w:hAnsi="Arial" w:cs="Arial"/>
          <w:color w:val="000000"/>
          <w:sz w:val="20"/>
        </w:rPr>
        <w:t xml:space="preserve">nátěr vnitřních oken, dveří a krytů před otopnými tělesy. </w:t>
      </w:r>
      <w:r w:rsidR="00C261AE" w:rsidRPr="008C4093">
        <w:rPr>
          <w:rFonts w:ascii="Arial" w:hAnsi="Arial" w:cs="Arial"/>
          <w:color w:val="000000"/>
          <w:sz w:val="20"/>
        </w:rPr>
        <w:t>Práce budou provedeny dle projektové dokumentace a výkazu výměr zpracovaných</w:t>
      </w:r>
      <w:r w:rsidR="00C261AE">
        <w:rPr>
          <w:rFonts w:ascii="Arial" w:hAnsi="Arial" w:cs="Arial"/>
          <w:color w:val="000000"/>
          <w:sz w:val="20"/>
        </w:rPr>
        <w:t xml:space="preserve"> Radkou Volkovou, 671 75, Loděnice 50, IČO 72450347, v</w:t>
      </w:r>
      <w:r w:rsidR="004B179F">
        <w:rPr>
          <w:rFonts w:ascii="Arial" w:hAnsi="Arial" w:cs="Arial"/>
          <w:color w:val="000000"/>
          <w:sz w:val="20"/>
        </w:rPr>
        <w:t xml:space="preserve"> </w:t>
      </w:r>
      <w:r w:rsidR="00FF083D">
        <w:rPr>
          <w:rFonts w:ascii="Arial" w:hAnsi="Arial" w:cs="Arial"/>
          <w:color w:val="000000"/>
          <w:sz w:val="20"/>
        </w:rPr>
        <w:t>únoru</w:t>
      </w:r>
      <w:r w:rsidR="00C261AE">
        <w:rPr>
          <w:rFonts w:ascii="Arial" w:hAnsi="Arial" w:cs="Arial"/>
          <w:color w:val="000000"/>
          <w:sz w:val="20"/>
        </w:rPr>
        <w:t xml:space="preserve"> 202</w:t>
      </w:r>
      <w:r w:rsidR="00FF083D">
        <w:rPr>
          <w:rFonts w:ascii="Arial" w:hAnsi="Arial" w:cs="Arial"/>
          <w:color w:val="000000"/>
          <w:sz w:val="20"/>
        </w:rPr>
        <w:t>6</w:t>
      </w:r>
      <w:r w:rsidR="00C261AE">
        <w:rPr>
          <w:rFonts w:ascii="Arial" w:hAnsi="Arial" w:cs="Arial"/>
          <w:color w:val="000000"/>
          <w:sz w:val="20"/>
        </w:rPr>
        <w:t xml:space="preserve">.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0D33157F"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6A7A3C">
        <w:rPr>
          <w:rFonts w:ascii="Arial" w:hAnsi="Arial" w:cs="Arial"/>
          <w:b/>
          <w:bCs/>
          <w:color w:val="000000" w:themeColor="text1"/>
          <w:sz w:val="20"/>
        </w:rPr>
        <w:t>tří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2A6C3B">
        <w:rPr>
          <w:rFonts w:ascii="Arial" w:hAnsi="Arial" w:cs="Arial"/>
          <w:sz w:val="20"/>
        </w:rPr>
        <w:t xml:space="preserve"> pracovních</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w:t>
      </w:r>
    </w:p>
    <w:bookmarkEnd w:id="0"/>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 xml:space="preserve">Smluvní strany současně podpisem této smlouvy berou na vědomí, že se v případě poskytnutí stavebních či montážních prací ve smyslu §92a a § 92e zákona č. </w:t>
      </w:r>
      <w:r>
        <w:rPr>
          <w:rFonts w:ascii="Arial" w:hAnsi="Arial" w:cs="Arial"/>
          <w:sz w:val="20"/>
          <w:bdr w:val="none" w:sz="0" w:space="0" w:color="000000"/>
        </w:rPr>
        <w:lastRenderedPageBreak/>
        <w:t>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lastRenderedPageBreak/>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10E49BC0"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w:t>
      </w:r>
      <w:r w:rsidR="002A6C3B">
        <w:rPr>
          <w:rFonts w:ascii="Arial" w:hAnsi="Arial" w:cs="Arial"/>
          <w:sz w:val="20"/>
          <w:lang w:val="cs-CZ"/>
        </w:rPr>
        <w:t xml:space="preserve">pracovních </w:t>
      </w:r>
      <w:r w:rsidR="00B5462D">
        <w:rPr>
          <w:rFonts w:ascii="Arial" w:hAnsi="Arial" w:cs="Arial"/>
          <w:sz w:val="20"/>
          <w:lang w:val="cs-CZ"/>
        </w:rPr>
        <w:t>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6A7A3C">
        <w:rPr>
          <w:rFonts w:ascii="Arial" w:hAnsi="Arial" w:cs="Arial"/>
          <w:sz w:val="20"/>
          <w:lang w:val="cs-CZ"/>
        </w:rPr>
        <w:t>1</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520F6AD2"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w:t>
      </w:r>
      <w:r w:rsidR="002A6C3B">
        <w:rPr>
          <w:rFonts w:ascii="Arial" w:hAnsi="Arial" w:cs="Arial"/>
          <w:sz w:val="20"/>
          <w:lang w:val="cs-CZ"/>
        </w:rPr>
        <w:t xml:space="preserve">pracovních </w:t>
      </w:r>
      <w:r w:rsidR="00B5462D">
        <w:rPr>
          <w:rFonts w:ascii="Arial" w:hAnsi="Arial" w:cs="Arial"/>
          <w:sz w:val="20"/>
          <w:lang w:val="cs-CZ"/>
        </w:rPr>
        <w:t>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0DA0A80" w14:textId="77777777" w:rsidR="004B179F" w:rsidRDefault="004B179F" w:rsidP="00FF083D">
      <w:pPr>
        <w:pStyle w:val="Texttabulky"/>
        <w:spacing w:line="300" w:lineRule="auto"/>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0C255" w14:textId="77777777" w:rsidR="00C422EA" w:rsidRDefault="00C422EA">
      <w:r>
        <w:separator/>
      </w:r>
    </w:p>
  </w:endnote>
  <w:endnote w:type="continuationSeparator" w:id="0">
    <w:p w14:paraId="4BB5DB42" w14:textId="77777777" w:rsidR="00C422EA" w:rsidRDefault="00C4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8EAB8" w14:textId="77777777" w:rsidR="00C422EA" w:rsidRDefault="00C422EA">
      <w:r>
        <w:separator/>
      </w:r>
    </w:p>
  </w:footnote>
  <w:footnote w:type="continuationSeparator" w:id="0">
    <w:p w14:paraId="78C49250" w14:textId="77777777" w:rsidR="00C422EA" w:rsidRDefault="00C42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50785"/>
    <w:rsid w:val="002A544D"/>
    <w:rsid w:val="002A6C3B"/>
    <w:rsid w:val="00355DAE"/>
    <w:rsid w:val="003C1C6C"/>
    <w:rsid w:val="004318D7"/>
    <w:rsid w:val="004327AF"/>
    <w:rsid w:val="00444432"/>
    <w:rsid w:val="004A6BCC"/>
    <w:rsid w:val="004A7C2C"/>
    <w:rsid w:val="004B179F"/>
    <w:rsid w:val="00546D12"/>
    <w:rsid w:val="00547A98"/>
    <w:rsid w:val="00586C72"/>
    <w:rsid w:val="005C55F2"/>
    <w:rsid w:val="005E55C3"/>
    <w:rsid w:val="005E7E21"/>
    <w:rsid w:val="006228DA"/>
    <w:rsid w:val="00650780"/>
    <w:rsid w:val="00662D03"/>
    <w:rsid w:val="006A7A3C"/>
    <w:rsid w:val="006D1D45"/>
    <w:rsid w:val="007120D3"/>
    <w:rsid w:val="00745BC7"/>
    <w:rsid w:val="00751125"/>
    <w:rsid w:val="007711DF"/>
    <w:rsid w:val="0078767D"/>
    <w:rsid w:val="00835F86"/>
    <w:rsid w:val="00872EB8"/>
    <w:rsid w:val="008767D5"/>
    <w:rsid w:val="00897150"/>
    <w:rsid w:val="008C19D8"/>
    <w:rsid w:val="008C4093"/>
    <w:rsid w:val="008D7963"/>
    <w:rsid w:val="009259DA"/>
    <w:rsid w:val="00950405"/>
    <w:rsid w:val="009511F7"/>
    <w:rsid w:val="009616A9"/>
    <w:rsid w:val="00972BE7"/>
    <w:rsid w:val="009B1A6E"/>
    <w:rsid w:val="009D5080"/>
    <w:rsid w:val="009F73F0"/>
    <w:rsid w:val="00A26D17"/>
    <w:rsid w:val="00A42953"/>
    <w:rsid w:val="00A52190"/>
    <w:rsid w:val="00A867CB"/>
    <w:rsid w:val="00AA4876"/>
    <w:rsid w:val="00AB4299"/>
    <w:rsid w:val="00B262AC"/>
    <w:rsid w:val="00B51B80"/>
    <w:rsid w:val="00B5462D"/>
    <w:rsid w:val="00B7715A"/>
    <w:rsid w:val="00BA4753"/>
    <w:rsid w:val="00BC12F1"/>
    <w:rsid w:val="00BC617E"/>
    <w:rsid w:val="00BF5253"/>
    <w:rsid w:val="00BF721E"/>
    <w:rsid w:val="00C035B9"/>
    <w:rsid w:val="00C261AE"/>
    <w:rsid w:val="00C422EA"/>
    <w:rsid w:val="00C55215"/>
    <w:rsid w:val="00C7571B"/>
    <w:rsid w:val="00CA0BA8"/>
    <w:rsid w:val="00D35FB6"/>
    <w:rsid w:val="00DF06AA"/>
    <w:rsid w:val="00DF56D9"/>
    <w:rsid w:val="00E61E07"/>
    <w:rsid w:val="00E628A7"/>
    <w:rsid w:val="00E7149B"/>
    <w:rsid w:val="00EC05B8"/>
    <w:rsid w:val="00F00CC8"/>
    <w:rsid w:val="00F05439"/>
    <w:rsid w:val="00F1702C"/>
    <w:rsid w:val="00F25147"/>
    <w:rsid w:val="00F271E3"/>
    <w:rsid w:val="00F37DE1"/>
    <w:rsid w:val="00F811DA"/>
    <w:rsid w:val="00FA1287"/>
    <w:rsid w:val="00FA492C"/>
    <w:rsid w:val="00FC2BB5"/>
    <w:rsid w:val="00FF0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28</TotalTime>
  <Pages>5</Pages>
  <Words>1842</Words>
  <Characters>10873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9</cp:revision>
  <cp:lastPrinted>2025-08-05T12:03:00Z</cp:lastPrinted>
  <dcterms:created xsi:type="dcterms:W3CDTF">2025-12-02T10:45:00Z</dcterms:created>
  <dcterms:modified xsi:type="dcterms:W3CDTF">2026-02-12T12:53:00Z</dcterms:modified>
</cp:coreProperties>
</file>